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36" w:rsidRPr="00251141" w:rsidRDefault="00580836" w:rsidP="00251141">
      <w:pPr>
        <w:autoSpaceDE w:val="0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51141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251141" w:rsidRPr="00251141" w:rsidRDefault="00251141" w:rsidP="00251141">
      <w:pPr>
        <w:ind w:firstLine="851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5114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 </w:t>
      </w:r>
      <w:r w:rsidRPr="00251141">
        <w:rPr>
          <w:rFonts w:ascii="PT Astra Serif" w:hAnsi="PT Astra Serif"/>
          <w:b/>
          <w:sz w:val="28"/>
          <w:szCs w:val="28"/>
        </w:rPr>
        <w:br/>
      </w:r>
      <w:r w:rsidRPr="00251141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5 Закона Ульяновской области </w:t>
      </w:r>
      <w:r w:rsidRPr="00251141">
        <w:rPr>
          <w:rFonts w:ascii="PT Astra Serif" w:hAnsi="PT Astra Serif"/>
          <w:b/>
          <w:bCs/>
          <w:sz w:val="28"/>
          <w:szCs w:val="28"/>
        </w:rPr>
        <w:br/>
        <w:t>«Об Уполномоченном по правам ребёнка в Ульяновской области»</w:t>
      </w:r>
    </w:p>
    <w:p w:rsidR="001A3E82" w:rsidRPr="00251141" w:rsidRDefault="001A3E82" w:rsidP="00251141">
      <w:pPr>
        <w:contextualSpacing/>
        <w:rPr>
          <w:rFonts w:ascii="PT Astra Serif" w:hAnsi="PT Astra Serif"/>
        </w:rPr>
      </w:pPr>
    </w:p>
    <w:p w:rsidR="00FF51C4" w:rsidRPr="00251141" w:rsidRDefault="00FF51C4" w:rsidP="00251141">
      <w:pPr>
        <w:ind w:firstLine="851"/>
        <w:contextualSpacing/>
        <w:jc w:val="both"/>
        <w:rPr>
          <w:rFonts w:ascii="PT Astra Serif" w:hAnsi="PT Astra Serif" w:cs="Arial"/>
          <w:bCs/>
          <w:kern w:val="3"/>
          <w:sz w:val="28"/>
          <w:szCs w:val="28"/>
          <w:lang w:eastAsia="ru-RU"/>
        </w:rPr>
      </w:pPr>
      <w:r w:rsidRPr="00251141">
        <w:rPr>
          <w:rFonts w:ascii="PT Astra Serif" w:hAnsi="PT Astra Serif"/>
          <w:bCs/>
          <w:sz w:val="28"/>
          <w:szCs w:val="28"/>
        </w:rPr>
        <w:t xml:space="preserve">Принятие проекта закона Ульяновской области </w:t>
      </w:r>
      <w:r w:rsidR="00251141" w:rsidRPr="00251141">
        <w:rPr>
          <w:rFonts w:ascii="PT Astra Serif" w:hAnsi="PT Astra Serif"/>
          <w:bCs/>
          <w:sz w:val="28"/>
          <w:szCs w:val="28"/>
        </w:rPr>
        <w:t>«О внесении изменения в статью 5 Закона Ульяновской области «Об Уполномоченном по правам ребёнка в Ульяновской области»</w:t>
      </w:r>
      <w:r w:rsidRPr="00251141">
        <w:rPr>
          <w:rFonts w:ascii="PT Astra Serif" w:hAnsi="PT Astra Serif"/>
          <w:bCs/>
          <w:sz w:val="28"/>
          <w:szCs w:val="28"/>
        </w:rPr>
        <w:t xml:space="preserve"> не потребует выделения денежных средств </w:t>
      </w:r>
      <w:r w:rsidR="00E42CF9">
        <w:rPr>
          <w:rFonts w:ascii="PT Astra Serif" w:hAnsi="PT Astra Serif"/>
          <w:bCs/>
          <w:sz w:val="28"/>
          <w:szCs w:val="28"/>
        </w:rPr>
        <w:br/>
      </w:r>
      <w:r w:rsidRPr="00251141">
        <w:rPr>
          <w:rFonts w:ascii="PT Astra Serif" w:hAnsi="PT Astra Serif"/>
          <w:bCs/>
          <w:sz w:val="28"/>
          <w:szCs w:val="28"/>
        </w:rPr>
        <w:t>из областного бюджета Ульяновской области.</w:t>
      </w:r>
    </w:p>
    <w:p w:rsidR="00580836" w:rsidRPr="00251141" w:rsidRDefault="00580836" w:rsidP="00251141">
      <w:pPr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</w:p>
    <w:p w:rsidR="001A3E82" w:rsidRPr="00251141" w:rsidRDefault="001A3E82" w:rsidP="00251141">
      <w:pPr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</w:p>
    <w:p w:rsidR="001A3E82" w:rsidRPr="00251141" w:rsidRDefault="001A3E82" w:rsidP="00251141">
      <w:pPr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</w:p>
    <w:p w:rsidR="0096780E" w:rsidRPr="00251141" w:rsidRDefault="0096780E" w:rsidP="00251141">
      <w:pPr>
        <w:pStyle w:val="1"/>
        <w:ind w:left="0" w:firstLine="0"/>
        <w:contextualSpacing/>
        <w:jc w:val="both"/>
        <w:rPr>
          <w:rFonts w:ascii="PT Astra Serif" w:hAnsi="PT Astra Serif"/>
          <w:b w:val="0"/>
          <w:sz w:val="28"/>
          <w:szCs w:val="28"/>
        </w:rPr>
      </w:pPr>
      <w:r w:rsidRPr="00251141">
        <w:rPr>
          <w:rFonts w:ascii="PT Astra Serif" w:hAnsi="PT Astra Serif"/>
          <w:b w:val="0"/>
          <w:sz w:val="28"/>
          <w:szCs w:val="28"/>
        </w:rPr>
        <w:t>Уполномоченн</w:t>
      </w:r>
      <w:r w:rsidR="006118EA">
        <w:rPr>
          <w:rFonts w:ascii="PT Astra Serif" w:hAnsi="PT Astra Serif"/>
          <w:b w:val="0"/>
          <w:sz w:val="28"/>
          <w:szCs w:val="28"/>
        </w:rPr>
        <w:t>ый</w:t>
      </w:r>
      <w:r w:rsidRPr="00251141">
        <w:rPr>
          <w:rFonts w:ascii="PT Astra Serif" w:hAnsi="PT Astra Serif"/>
          <w:b w:val="0"/>
          <w:sz w:val="28"/>
          <w:szCs w:val="28"/>
        </w:rPr>
        <w:t xml:space="preserve"> по правам ребёнка </w:t>
      </w:r>
    </w:p>
    <w:p w:rsidR="00580836" w:rsidRDefault="0096780E" w:rsidP="00251141">
      <w:pPr>
        <w:pStyle w:val="1"/>
        <w:tabs>
          <w:tab w:val="left" w:pos="720"/>
        </w:tabs>
        <w:ind w:left="0" w:firstLine="0"/>
        <w:contextualSpacing/>
        <w:jc w:val="both"/>
        <w:rPr>
          <w:rFonts w:ascii="PT Astra Serif" w:hAnsi="PT Astra Serif"/>
          <w:b w:val="0"/>
          <w:sz w:val="28"/>
          <w:szCs w:val="28"/>
        </w:rPr>
      </w:pPr>
      <w:r w:rsidRPr="00251141">
        <w:rPr>
          <w:rFonts w:ascii="PT Astra Serif" w:hAnsi="PT Astra Serif"/>
          <w:b w:val="0"/>
          <w:sz w:val="28"/>
          <w:szCs w:val="28"/>
        </w:rPr>
        <w:t xml:space="preserve">в Ульяновской области                                                                 </w:t>
      </w:r>
      <w:r w:rsidR="00251141" w:rsidRPr="00251141">
        <w:rPr>
          <w:rFonts w:ascii="PT Astra Serif" w:hAnsi="PT Astra Serif"/>
          <w:sz w:val="28"/>
          <w:szCs w:val="28"/>
        </w:rPr>
        <w:t xml:space="preserve">   </w:t>
      </w:r>
      <w:r w:rsidRPr="00251141">
        <w:rPr>
          <w:rFonts w:ascii="PT Astra Serif" w:hAnsi="PT Astra Serif"/>
          <w:b w:val="0"/>
          <w:sz w:val="28"/>
          <w:szCs w:val="28"/>
        </w:rPr>
        <w:t xml:space="preserve">    </w:t>
      </w:r>
      <w:r w:rsidR="006118EA">
        <w:rPr>
          <w:rFonts w:ascii="PT Astra Serif" w:hAnsi="PT Astra Serif"/>
          <w:b w:val="0"/>
          <w:sz w:val="28"/>
          <w:szCs w:val="28"/>
        </w:rPr>
        <w:t>Е.В.Сморода</w:t>
      </w:r>
    </w:p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/>
    <w:p w:rsidR="006118EA" w:rsidRDefault="006118EA" w:rsidP="006118EA">
      <w:r>
        <w:t>Валеев Марат Искандаревич</w:t>
      </w:r>
    </w:p>
    <w:p w:rsidR="006118EA" w:rsidRPr="006118EA" w:rsidRDefault="006118EA" w:rsidP="006118EA">
      <w:r>
        <w:t>+7-8422-58-52-87</w:t>
      </w:r>
    </w:p>
    <w:sectPr w:rsidR="006118EA" w:rsidRPr="006118EA" w:rsidSect="00EB125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35F13A8"/>
    <w:multiLevelType w:val="hybridMultilevel"/>
    <w:tmpl w:val="70862C84"/>
    <w:lvl w:ilvl="0" w:tplc="6B143F6E">
      <w:start w:val="1"/>
      <w:numFmt w:val="bullet"/>
      <w:lvlText w:val="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73E435C0"/>
    <w:multiLevelType w:val="hybridMultilevel"/>
    <w:tmpl w:val="3F4CA13E"/>
    <w:lvl w:ilvl="0" w:tplc="70283A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B2BB5"/>
    <w:rsid w:val="00114FA2"/>
    <w:rsid w:val="00123CB2"/>
    <w:rsid w:val="0014384A"/>
    <w:rsid w:val="001A3E82"/>
    <w:rsid w:val="00206120"/>
    <w:rsid w:val="00251141"/>
    <w:rsid w:val="002E3798"/>
    <w:rsid w:val="00314D77"/>
    <w:rsid w:val="00393770"/>
    <w:rsid w:val="00425BD2"/>
    <w:rsid w:val="0042735E"/>
    <w:rsid w:val="004751FE"/>
    <w:rsid w:val="004A106A"/>
    <w:rsid w:val="004C5FD5"/>
    <w:rsid w:val="004D10DA"/>
    <w:rsid w:val="004E7360"/>
    <w:rsid w:val="0054343F"/>
    <w:rsid w:val="00543B67"/>
    <w:rsid w:val="00580836"/>
    <w:rsid w:val="005D55C3"/>
    <w:rsid w:val="006118EA"/>
    <w:rsid w:val="006C0740"/>
    <w:rsid w:val="006D6BE2"/>
    <w:rsid w:val="006E0E53"/>
    <w:rsid w:val="00735CB9"/>
    <w:rsid w:val="00750B9F"/>
    <w:rsid w:val="007D60C9"/>
    <w:rsid w:val="007E0EF2"/>
    <w:rsid w:val="008E00D1"/>
    <w:rsid w:val="00946902"/>
    <w:rsid w:val="0096780E"/>
    <w:rsid w:val="0099407B"/>
    <w:rsid w:val="009C32C6"/>
    <w:rsid w:val="009C349E"/>
    <w:rsid w:val="009E3B9F"/>
    <w:rsid w:val="00A46B1A"/>
    <w:rsid w:val="00A76F67"/>
    <w:rsid w:val="00AA4235"/>
    <w:rsid w:val="00AB2BB5"/>
    <w:rsid w:val="00BF67CD"/>
    <w:rsid w:val="00C459AE"/>
    <w:rsid w:val="00C64009"/>
    <w:rsid w:val="00C86945"/>
    <w:rsid w:val="00D42EFF"/>
    <w:rsid w:val="00D931A8"/>
    <w:rsid w:val="00DC44FF"/>
    <w:rsid w:val="00DD351D"/>
    <w:rsid w:val="00E42CF9"/>
    <w:rsid w:val="00EB1252"/>
    <w:rsid w:val="00ED1CC2"/>
    <w:rsid w:val="00F03055"/>
    <w:rsid w:val="00FE0949"/>
    <w:rsid w:val="00FF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5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B1252"/>
    <w:pPr>
      <w:keepNext/>
      <w:numPr>
        <w:numId w:val="1"/>
      </w:numPr>
      <w:shd w:val="clear" w:color="auto" w:fill="FFFFFF"/>
      <w:autoSpaceDE w:val="0"/>
      <w:jc w:val="center"/>
      <w:outlineLvl w:val="0"/>
    </w:pPr>
    <w:rPr>
      <w:b/>
      <w:color w:val="000000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D86"/>
    <w:rPr>
      <w:b/>
      <w:color w:val="000000"/>
      <w:sz w:val="30"/>
      <w:szCs w:val="32"/>
      <w:shd w:val="clear" w:color="auto" w:fill="FFFFFF"/>
      <w:lang w:eastAsia="ar-SA"/>
    </w:rPr>
  </w:style>
  <w:style w:type="character" w:customStyle="1" w:styleId="11">
    <w:name w:val="Основной шрифт абзаца1"/>
    <w:uiPriority w:val="99"/>
    <w:rsid w:val="00EB1252"/>
  </w:style>
  <w:style w:type="character" w:customStyle="1" w:styleId="a3">
    <w:name w:val="Маркеры списка"/>
    <w:uiPriority w:val="99"/>
    <w:rsid w:val="00EB1252"/>
    <w:rPr>
      <w:rFonts w:ascii="OpenSymbol" w:eastAsia="Times New Roman" w:hAnsi="OpenSymbol"/>
    </w:rPr>
  </w:style>
  <w:style w:type="paragraph" w:customStyle="1" w:styleId="a4">
    <w:name w:val="Заголовок"/>
    <w:basedOn w:val="a"/>
    <w:next w:val="a5"/>
    <w:uiPriority w:val="99"/>
    <w:rsid w:val="00EB125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EB125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76D86"/>
    <w:rPr>
      <w:sz w:val="24"/>
      <w:szCs w:val="24"/>
      <w:lang w:eastAsia="ar-SA"/>
    </w:rPr>
  </w:style>
  <w:style w:type="paragraph" w:styleId="a7">
    <w:name w:val="List"/>
    <w:basedOn w:val="a5"/>
    <w:uiPriority w:val="99"/>
    <w:rsid w:val="00EB1252"/>
    <w:rPr>
      <w:rFonts w:cs="Tahoma"/>
    </w:rPr>
  </w:style>
  <w:style w:type="paragraph" w:customStyle="1" w:styleId="12">
    <w:name w:val="Название1"/>
    <w:basedOn w:val="a"/>
    <w:uiPriority w:val="99"/>
    <w:rsid w:val="00EB1252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rsid w:val="00EB1252"/>
    <w:pPr>
      <w:suppressLineNumbers/>
    </w:pPr>
    <w:rPr>
      <w:rFonts w:cs="Tahoma"/>
    </w:rPr>
  </w:style>
  <w:style w:type="paragraph" w:customStyle="1" w:styleId="a8">
    <w:name w:val="Знак"/>
    <w:basedOn w:val="a"/>
    <w:uiPriority w:val="99"/>
    <w:rsid w:val="00EB125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rsid w:val="00EB12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6D86"/>
    <w:rPr>
      <w:sz w:val="0"/>
      <w:szCs w:val="0"/>
      <w:lang w:eastAsia="ar-SA"/>
    </w:rPr>
  </w:style>
  <w:style w:type="paragraph" w:customStyle="1" w:styleId="ConsPlusNormal">
    <w:name w:val="ConsPlusNormal"/>
    <w:uiPriority w:val="99"/>
    <w:rsid w:val="00EB125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Заголовок статьи"/>
    <w:basedOn w:val="a"/>
    <w:next w:val="a"/>
    <w:uiPriority w:val="99"/>
    <w:rsid w:val="00EB1252"/>
    <w:pPr>
      <w:autoSpaceDE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Содержимое таблицы"/>
    <w:basedOn w:val="a"/>
    <w:uiPriority w:val="99"/>
    <w:rsid w:val="00EB1252"/>
    <w:pPr>
      <w:suppressLineNumbers/>
    </w:pPr>
  </w:style>
  <w:style w:type="paragraph" w:customStyle="1" w:styleId="ad">
    <w:name w:val="Заголовок таблицы"/>
    <w:basedOn w:val="ac"/>
    <w:uiPriority w:val="99"/>
    <w:rsid w:val="00EB125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SamForum.ws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SamLab.ws</dc:creator>
  <cp:lastModifiedBy>User</cp:lastModifiedBy>
  <cp:revision>4</cp:revision>
  <cp:lastPrinted>2021-08-27T05:31:00Z</cp:lastPrinted>
  <dcterms:created xsi:type="dcterms:W3CDTF">2021-08-26T07:52:00Z</dcterms:created>
  <dcterms:modified xsi:type="dcterms:W3CDTF">2021-08-27T05:32:00Z</dcterms:modified>
</cp:coreProperties>
</file>